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6CC7577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3C1D30">
        <w:rPr>
          <w:rFonts w:ascii="Garamond" w:hAnsi="Garamond"/>
          <w:sz w:val="24"/>
          <w:szCs w:val="24"/>
        </w:rPr>
        <w:t>1</w:t>
      </w:r>
      <w:r w:rsidR="00751D83">
        <w:rPr>
          <w:rFonts w:ascii="Garamond" w:hAnsi="Garamond"/>
          <w:sz w:val="24"/>
          <w:szCs w:val="24"/>
        </w:rPr>
        <w:t>2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432BF2B8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51D83" w:rsidRPr="00387E5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https://zakazky.zcu.cz/contract_display_5908.html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31A6EFA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751D83">
        <w:rPr>
          <w:rFonts w:ascii="Garamond" w:hAnsi="Garamond" w:cs="Arial"/>
          <w:sz w:val="22"/>
          <w:szCs w:val="22"/>
        </w:rPr>
        <w:t>03</w:t>
      </w:r>
      <w:r w:rsidR="00F440C2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751D83">
        <w:rPr>
          <w:rFonts w:ascii="Garamond" w:hAnsi="Garamond" w:cs="Arial"/>
          <w:sz w:val="22"/>
          <w:szCs w:val="22"/>
        </w:rPr>
        <w:t>4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751D83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67D95" w14:textId="77777777" w:rsidR="006E1A40" w:rsidRDefault="006E1A40" w:rsidP="00795AAC">
      <w:r>
        <w:separator/>
      </w:r>
    </w:p>
  </w:endnote>
  <w:endnote w:type="continuationSeparator" w:id="0">
    <w:p w14:paraId="07324D37" w14:textId="77777777" w:rsidR="006E1A40" w:rsidRDefault="006E1A4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3DBD0" w14:textId="77777777" w:rsidR="006E1A40" w:rsidRDefault="006E1A40" w:rsidP="00795AAC">
      <w:r>
        <w:separator/>
      </w:r>
    </w:p>
  </w:footnote>
  <w:footnote w:type="continuationSeparator" w:id="0">
    <w:p w14:paraId="1A99A07B" w14:textId="77777777" w:rsidR="006E1A40" w:rsidRDefault="006E1A4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1D83"/>
    <w:rsid w:val="0075323B"/>
    <w:rsid w:val="00754BF3"/>
    <w:rsid w:val="00757EB6"/>
    <w:rsid w:val="00763198"/>
    <w:rsid w:val="007706A8"/>
    <w:rsid w:val="00780026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08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+uTxY5asTowDsj8Te5VtzLHIsotZDBCGhbBxsRV0bgo=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Nv6CpPO7LeoU0irFwNhyFUx0HlstJ9yMZkOdgKAwDeM=</DigestValue>
    </Reference>
  </SignedInfo>
  <SignatureValue>ZngPbTWOZuMd48ZgGyY3FUhOOFbmWVHxER2aR07RzRb/OYEQKaE7n1J20B4HHTQVM2kNheutQM61
YzOatdxIwzucbnuZBxRBJ1wKNd81lTyREYVIT5cD2WQJAlqt1VRtqb0CCxEiVBf+JWKgRlU/0WXO
KETJPb36kTa+tkr+8h1QiMJyiR6b2qaE28EyW9DuI8/jpeD0cTUeoxAKoXMSwKDBDrtww75wsQgu
vTEEVRgb8phupdv20Z3t70FBNbtOutAeZN9Xt1R5MB0pFLkJuWr0F24SfNyrGcgGs3VGjoIAEfhN
mT3+ZDhaz/XBO0mkRpAsUA92MWkg/oOuTlat3Q==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o8TCCrNprN6SDE5DkY7OxImQIFLZkF9ddsvuXqDbs9w=</DigestValue>
      </Reference>
      <Reference URI="/word/document.xml?ContentType=application/vnd.openxmlformats-officedocument.wordprocessingml.document.main+xml">
        <DigestMethod Algorithm="http://www.w3.org/2001/04/xmlenc#sha256"/>
        <DigestValue>CAJUjT6KoQyyjntlhB09ihWbqobickFzZRWdzppwq20=</DigestValue>
      </Reference>
      <Reference URI="/word/endnotes.xml?ContentType=application/vnd.openxmlformats-officedocument.wordprocessingml.endnotes+xml">
        <DigestMethod Algorithm="http://www.w3.org/2001/04/xmlenc#sha256"/>
        <DigestValue>pw1XqKjIo6ykNhHX0OTSI61fOJ/RhB2tQf3hEWoCihI=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8Aqw8+yGjnrbGbiKYzQAaLtzCMXuZCJceCysRl6SZAw=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omCmeBh0L56o12/+XOVBmmo1+JIffc7u4101qUnVwX0=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2023-03-22T11:34:13Z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2023-03-22T11:34:13Z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71</cp:revision>
  <cp:lastPrinted>2018-08-08T13:48:00Z</cp:lastPrinted>
  <dcterms:created xsi:type="dcterms:W3CDTF">2021-09-20T07:59:00Z</dcterms:created>
  <dcterms:modified xsi:type="dcterms:W3CDTF">2023-03-22T11:33:00Z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